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41FE3" w:rsidRPr="00945702" w:rsidRDefault="000F63EF">
      <w:pPr>
        <w:pStyle w:val="Ttulo10"/>
        <w:rPr>
          <w:rFonts w:ascii="Times New Roman" w:hAnsi="Times New Roman"/>
          <w:b/>
          <w:bCs/>
          <w:smallCaps/>
          <w:sz w:val="24"/>
          <w:szCs w:val="24"/>
        </w:rPr>
      </w:pPr>
      <w:r w:rsidRPr="00A045DF">
        <w:rPr>
          <w:rFonts w:ascii="Times New Roman" w:eastAsia="Times New Roman" w:hAnsi="Times New Roman"/>
          <w:b/>
          <w:smallCaps/>
          <w:noProof/>
          <w:color w:val="000000"/>
          <w:sz w:val="24"/>
          <w:szCs w:val="24"/>
          <w:lang w:eastAsia="pt-BR"/>
        </w:rPr>
        <w:drawing>
          <wp:inline distT="0" distB="0" distL="0" distR="0">
            <wp:extent cx="552450" cy="561975"/>
            <wp:effectExtent l="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FE3" w:rsidRPr="00945702" w:rsidRDefault="00E41FE3">
      <w:pPr>
        <w:pStyle w:val="Ttulo10"/>
        <w:rPr>
          <w:rFonts w:ascii="Times New Roman" w:hAnsi="Times New Roman"/>
          <w:b/>
          <w:bCs/>
          <w:smallCaps/>
          <w:sz w:val="24"/>
          <w:szCs w:val="24"/>
        </w:rPr>
      </w:pPr>
      <w:r w:rsidRPr="00945702">
        <w:rPr>
          <w:rFonts w:ascii="Times New Roman" w:hAnsi="Times New Roman"/>
          <w:b/>
          <w:bCs/>
          <w:smallCaps/>
          <w:sz w:val="24"/>
          <w:szCs w:val="24"/>
        </w:rPr>
        <w:t>Ministério do Meio Ambiente</w:t>
      </w:r>
    </w:p>
    <w:p w:rsidR="00E41FE3" w:rsidRPr="00945702" w:rsidRDefault="00E41FE3">
      <w:pPr>
        <w:pStyle w:val="Ttulo10"/>
        <w:tabs>
          <w:tab w:val="left" w:pos="0"/>
        </w:tabs>
        <w:spacing w:after="120" w:line="240" w:lineRule="exact"/>
        <w:rPr>
          <w:rFonts w:ascii="Times New Roman" w:hAnsi="Times New Roman"/>
          <w:b/>
          <w:bCs/>
          <w:smallCaps/>
          <w:sz w:val="24"/>
          <w:szCs w:val="24"/>
        </w:rPr>
      </w:pPr>
      <w:r w:rsidRPr="00945702">
        <w:rPr>
          <w:rFonts w:ascii="Times New Roman" w:hAnsi="Times New Roman"/>
          <w:b/>
          <w:bCs/>
          <w:smallCaps/>
          <w:sz w:val="24"/>
          <w:szCs w:val="24"/>
        </w:rPr>
        <w:t>Conselho Nacional de Recursos Hídricos</w:t>
      </w:r>
    </w:p>
    <w:p w:rsidR="00503B41" w:rsidRDefault="00503B41">
      <w:pPr>
        <w:spacing w:after="120" w:line="240" w:lineRule="exact"/>
        <w:ind w:right="30"/>
        <w:jc w:val="center"/>
        <w:rPr>
          <w:rStyle w:val="WW-Fontepargpadro11"/>
          <w:b/>
          <w:bCs/>
          <w:color w:val="FF0000"/>
        </w:rPr>
      </w:pPr>
    </w:p>
    <w:p w:rsidR="00E41FE3" w:rsidRDefault="008D5E09">
      <w:pPr>
        <w:spacing w:after="120" w:line="240" w:lineRule="exact"/>
        <w:ind w:right="30"/>
        <w:jc w:val="center"/>
        <w:rPr>
          <w:rStyle w:val="WW-Fontepargpadro11"/>
          <w:b/>
          <w:bCs/>
        </w:rPr>
      </w:pPr>
      <w:r w:rsidRPr="00945702">
        <w:rPr>
          <w:rStyle w:val="WW-Fontepargpadro11"/>
          <w:b/>
          <w:bCs/>
          <w:color w:val="FF0000"/>
        </w:rPr>
        <w:t>MINUTA</w:t>
      </w:r>
      <w:r w:rsidRPr="00945702">
        <w:rPr>
          <w:rStyle w:val="WW-Fontepargpadro11"/>
          <w:b/>
          <w:bCs/>
        </w:rPr>
        <w:t xml:space="preserve"> </w:t>
      </w:r>
      <w:r w:rsidR="00E41FE3" w:rsidRPr="00945702">
        <w:rPr>
          <w:rStyle w:val="WW-Fontepargpadro11"/>
          <w:b/>
          <w:bCs/>
        </w:rPr>
        <w:t>RESOLUÇÃO CNRH N</w:t>
      </w:r>
      <w:r w:rsidR="00E41FE3" w:rsidRPr="00945702">
        <w:rPr>
          <w:rStyle w:val="WW-Fontepargpadro11"/>
          <w:b/>
          <w:bCs/>
          <w:u w:val="single"/>
          <w:vertAlign w:val="superscript"/>
        </w:rPr>
        <w:t>o</w:t>
      </w:r>
      <w:r w:rsidRPr="00945702">
        <w:rPr>
          <w:rStyle w:val="WW-Fontepargpadro11"/>
          <w:b/>
          <w:bCs/>
        </w:rPr>
        <w:t xml:space="preserve"> </w:t>
      </w:r>
      <w:r w:rsidRPr="00945702">
        <w:rPr>
          <w:rStyle w:val="WW-Fontepargpadro11"/>
          <w:b/>
          <w:bCs/>
          <w:color w:val="FF0000"/>
        </w:rPr>
        <w:t>XX</w:t>
      </w:r>
      <w:r w:rsidRPr="00945702">
        <w:rPr>
          <w:rStyle w:val="WW-Fontepargpadro11"/>
          <w:b/>
          <w:bCs/>
        </w:rPr>
        <w:t xml:space="preserve">, </w:t>
      </w:r>
      <w:proofErr w:type="gramStart"/>
      <w:r w:rsidRPr="00503B41">
        <w:rPr>
          <w:rStyle w:val="WW-Fontepargpadro11"/>
          <w:b/>
          <w:bCs/>
        </w:rPr>
        <w:t xml:space="preserve">DE </w:t>
      </w:r>
      <w:r w:rsidRPr="00945702">
        <w:rPr>
          <w:rStyle w:val="WW-Fontepargpadro11"/>
          <w:b/>
          <w:bCs/>
        </w:rPr>
        <w:t xml:space="preserve"> </w:t>
      </w:r>
      <w:proofErr w:type="spellStart"/>
      <w:r w:rsidRPr="00945702">
        <w:rPr>
          <w:rStyle w:val="WW-Fontepargpadro11"/>
          <w:b/>
          <w:bCs/>
        </w:rPr>
        <w:t>DE</w:t>
      </w:r>
      <w:proofErr w:type="spellEnd"/>
      <w:proofErr w:type="gramEnd"/>
      <w:r w:rsidRPr="00945702">
        <w:rPr>
          <w:rStyle w:val="WW-Fontepargpadro11"/>
          <w:b/>
          <w:bCs/>
        </w:rPr>
        <w:t xml:space="preserve"> </w:t>
      </w:r>
      <w:r w:rsidR="009B096C">
        <w:rPr>
          <w:rStyle w:val="WW-Fontepargpadro11"/>
          <w:b/>
          <w:bCs/>
        </w:rPr>
        <w:t>DEZEMBRO</w:t>
      </w:r>
      <w:r w:rsidRPr="00945702">
        <w:rPr>
          <w:rStyle w:val="WW-Fontepargpadro11"/>
          <w:b/>
          <w:bCs/>
        </w:rPr>
        <w:t xml:space="preserve"> DE </w:t>
      </w:r>
      <w:r w:rsidR="00453296">
        <w:rPr>
          <w:rStyle w:val="WW-Fontepargpadro11"/>
          <w:b/>
          <w:bCs/>
        </w:rPr>
        <w:t>201</w:t>
      </w:r>
      <w:r w:rsidR="00EA139F">
        <w:rPr>
          <w:rStyle w:val="WW-Fontepargpadro11"/>
          <w:b/>
          <w:bCs/>
        </w:rPr>
        <w:t>8</w:t>
      </w:r>
    </w:p>
    <w:p w:rsidR="00623926" w:rsidRPr="00945702" w:rsidRDefault="00623926">
      <w:pPr>
        <w:spacing w:after="120" w:line="240" w:lineRule="exact"/>
        <w:ind w:right="30"/>
        <w:jc w:val="center"/>
      </w:pPr>
    </w:p>
    <w:p w:rsidR="00E41FE3" w:rsidRPr="00945702" w:rsidRDefault="00E41FE3">
      <w:pPr>
        <w:tabs>
          <w:tab w:val="left" w:pos="0"/>
        </w:tabs>
        <w:spacing w:after="120" w:line="240" w:lineRule="exact"/>
        <w:ind w:right="425"/>
        <w:jc w:val="center"/>
      </w:pPr>
      <w:bookmarkStart w:id="0" w:name="_GoBack"/>
      <w:bookmarkEnd w:id="0"/>
    </w:p>
    <w:p w:rsidR="00E41FE3" w:rsidRDefault="00E41FE3">
      <w:pPr>
        <w:spacing w:after="120" w:line="240" w:lineRule="exact"/>
        <w:ind w:left="5103"/>
        <w:jc w:val="both"/>
        <w:rPr>
          <w:i/>
          <w:iCs/>
        </w:rPr>
      </w:pPr>
      <w:r w:rsidRPr="00945702">
        <w:rPr>
          <w:i/>
          <w:iCs/>
        </w:rPr>
        <w:t>Aprova o programa de trabalho e a respectiva proposta orçamentária da Secretaria Executiva do Conselho Nacional de Recursos Hídricos para o</w:t>
      </w:r>
      <w:r w:rsidR="000F0325">
        <w:rPr>
          <w:i/>
          <w:iCs/>
        </w:rPr>
        <w:t xml:space="preserve"> exercício de </w:t>
      </w:r>
      <w:r w:rsidR="00453296">
        <w:rPr>
          <w:i/>
          <w:iCs/>
        </w:rPr>
        <w:t>2019</w:t>
      </w:r>
      <w:r w:rsidR="00623926">
        <w:rPr>
          <w:i/>
          <w:iCs/>
        </w:rPr>
        <w:t>.</w:t>
      </w:r>
    </w:p>
    <w:p w:rsidR="00945702" w:rsidRPr="00945702" w:rsidRDefault="00945702">
      <w:pPr>
        <w:spacing w:after="120" w:line="240" w:lineRule="exact"/>
        <w:ind w:left="5103"/>
        <w:jc w:val="both"/>
        <w:rPr>
          <w:i/>
          <w:iCs/>
        </w:rPr>
      </w:pPr>
    </w:p>
    <w:p w:rsidR="00EA139F" w:rsidRDefault="00EA139F" w:rsidP="00623926">
      <w:pPr>
        <w:pStyle w:val="Corpodetexto31"/>
        <w:tabs>
          <w:tab w:val="left" w:pos="1440"/>
        </w:tabs>
        <w:spacing w:after="120" w:line="240" w:lineRule="exact"/>
      </w:pPr>
    </w:p>
    <w:p w:rsidR="007E6B33" w:rsidRPr="00E141A4" w:rsidRDefault="007E6B33" w:rsidP="00623926">
      <w:pPr>
        <w:pStyle w:val="Corpodetexto31"/>
        <w:tabs>
          <w:tab w:val="left" w:pos="1440"/>
        </w:tabs>
        <w:spacing w:after="120" w:line="240" w:lineRule="exact"/>
        <w:rPr>
          <w:color w:val="FF0000"/>
        </w:rPr>
      </w:pPr>
      <w:r w:rsidRPr="00945702">
        <w:t xml:space="preserve">O </w:t>
      </w:r>
      <w:r w:rsidRPr="00945702">
        <w:rPr>
          <w:b/>
        </w:rPr>
        <w:t>CONSELHO NACIONAL DE RECURSOS HÍDRICOS – CNRH</w:t>
      </w:r>
      <w:r w:rsidRPr="00945702">
        <w:t xml:space="preserve">, no uso das competências que lhe são conferidas pelas </w:t>
      </w:r>
      <w:r w:rsidR="00DC0C73" w:rsidRPr="00945702">
        <w:t>Leis</w:t>
      </w:r>
      <w:r w:rsidR="00945702" w:rsidRPr="00945702">
        <w:t xml:space="preserve"> n</w:t>
      </w:r>
      <w:r w:rsidR="00945702" w:rsidRPr="00945702">
        <w:rPr>
          <w:u w:val="single"/>
          <w:vertAlign w:val="superscript"/>
        </w:rPr>
        <w:t>os</w:t>
      </w:r>
      <w:r w:rsidR="00DC0C73" w:rsidRPr="00945702">
        <w:t xml:space="preserve"> 9.433, de 8 de janeiro de 1997, e 9.984, de 17 de julho de 2000</w:t>
      </w:r>
      <w:r w:rsidRPr="00945702">
        <w:t xml:space="preserve">, e tendo em vista o disposto no seu Regimento Interno, anexo à Portaria nº 437, de 8 de novembro de 2013, </w:t>
      </w:r>
      <w:r w:rsidR="009618EC">
        <w:t>resolve:</w:t>
      </w:r>
    </w:p>
    <w:p w:rsidR="00E41FE3" w:rsidRPr="00945702" w:rsidRDefault="00E41FE3" w:rsidP="00623926">
      <w:pPr>
        <w:pStyle w:val="Rodap"/>
        <w:tabs>
          <w:tab w:val="clear" w:pos="4419"/>
          <w:tab w:val="clear" w:pos="8838"/>
        </w:tabs>
        <w:spacing w:after="120" w:line="240" w:lineRule="exact"/>
        <w:ind w:right="-5"/>
        <w:jc w:val="both"/>
        <w:rPr>
          <w:bCs/>
          <w:sz w:val="24"/>
          <w:szCs w:val="24"/>
        </w:rPr>
      </w:pPr>
      <w:r w:rsidRPr="00945702">
        <w:rPr>
          <w:sz w:val="24"/>
          <w:szCs w:val="24"/>
        </w:rPr>
        <w:t>Art. 1</w:t>
      </w:r>
      <w:r w:rsidRPr="00945702">
        <w:rPr>
          <w:sz w:val="24"/>
          <w:szCs w:val="24"/>
          <w:u w:val="single"/>
          <w:vertAlign w:val="superscript"/>
        </w:rPr>
        <w:t>o</w:t>
      </w:r>
      <w:r w:rsidRPr="00945702">
        <w:rPr>
          <w:b/>
          <w:bCs/>
          <w:sz w:val="24"/>
          <w:szCs w:val="24"/>
        </w:rPr>
        <w:t xml:space="preserve"> </w:t>
      </w:r>
      <w:r w:rsidRPr="00945702">
        <w:rPr>
          <w:bCs/>
          <w:sz w:val="24"/>
          <w:szCs w:val="24"/>
        </w:rPr>
        <w:t>Aprovar o programa de trabalho e a respectiva proposta orçamentária da Secretaria</w:t>
      </w:r>
      <w:r w:rsidR="0070490E">
        <w:rPr>
          <w:bCs/>
          <w:sz w:val="24"/>
          <w:szCs w:val="24"/>
        </w:rPr>
        <w:t xml:space="preserve"> </w:t>
      </w:r>
      <w:r w:rsidRPr="00945702">
        <w:rPr>
          <w:bCs/>
          <w:sz w:val="24"/>
          <w:szCs w:val="24"/>
        </w:rPr>
        <w:t>Executiva do Conselho Nacional de Recursos H</w:t>
      </w:r>
      <w:r w:rsidR="00882A93">
        <w:rPr>
          <w:bCs/>
          <w:sz w:val="24"/>
          <w:szCs w:val="24"/>
        </w:rPr>
        <w:t xml:space="preserve">ídricos para o exercício de </w:t>
      </w:r>
      <w:r w:rsidR="00453296">
        <w:rPr>
          <w:bCs/>
          <w:sz w:val="24"/>
          <w:szCs w:val="24"/>
        </w:rPr>
        <w:t>2019</w:t>
      </w:r>
      <w:r w:rsidRPr="00945702">
        <w:rPr>
          <w:bCs/>
          <w:sz w:val="24"/>
          <w:szCs w:val="24"/>
        </w:rPr>
        <w:t xml:space="preserve">, na forma do </w:t>
      </w:r>
      <w:r w:rsidRPr="009618EC">
        <w:rPr>
          <w:bCs/>
          <w:sz w:val="24"/>
          <w:szCs w:val="24"/>
        </w:rPr>
        <w:t>Anexo</w:t>
      </w:r>
      <w:r w:rsidRPr="00945702">
        <w:rPr>
          <w:bCs/>
          <w:sz w:val="24"/>
          <w:szCs w:val="24"/>
        </w:rPr>
        <w:t xml:space="preserve"> a esta Resolução.</w:t>
      </w:r>
    </w:p>
    <w:p w:rsidR="00E41FE3" w:rsidRPr="00945702" w:rsidRDefault="00E41FE3" w:rsidP="00623926">
      <w:pPr>
        <w:spacing w:after="120" w:line="240" w:lineRule="exact"/>
        <w:jc w:val="both"/>
      </w:pPr>
      <w:r w:rsidRPr="00945702">
        <w:t>Art. 2</w:t>
      </w:r>
      <w:r w:rsidRPr="00945702">
        <w:rPr>
          <w:u w:val="single"/>
          <w:vertAlign w:val="superscript"/>
        </w:rPr>
        <w:t>o</w:t>
      </w:r>
      <w:r w:rsidRPr="00945702">
        <w:rPr>
          <w:b/>
          <w:bCs/>
        </w:rPr>
        <w:t xml:space="preserve"> </w:t>
      </w:r>
      <w:r w:rsidRPr="00945702">
        <w:t>Esta Resolução entra em vigor na data de sua publicação.</w:t>
      </w:r>
    </w:p>
    <w:p w:rsidR="00E41FE3" w:rsidRDefault="00E41FE3">
      <w:pPr>
        <w:spacing w:after="120" w:line="240" w:lineRule="exact"/>
        <w:jc w:val="both"/>
        <w:rPr>
          <w:color w:val="000000"/>
        </w:rPr>
      </w:pPr>
    </w:p>
    <w:p w:rsidR="00882A93" w:rsidRDefault="00882A93">
      <w:pPr>
        <w:spacing w:after="120" w:line="240" w:lineRule="exact"/>
        <w:jc w:val="both"/>
        <w:rPr>
          <w:color w:val="000000"/>
        </w:rPr>
      </w:pPr>
    </w:p>
    <w:p w:rsidR="000E2C05" w:rsidRDefault="000E2C05">
      <w:pPr>
        <w:spacing w:after="120" w:line="240" w:lineRule="exact"/>
        <w:jc w:val="both"/>
        <w:rPr>
          <w:color w:val="000000"/>
        </w:rPr>
      </w:pPr>
    </w:p>
    <w:p w:rsidR="000E2C05" w:rsidRPr="00945702" w:rsidRDefault="000E2C05">
      <w:pPr>
        <w:spacing w:after="120" w:line="240" w:lineRule="exact"/>
        <w:jc w:val="both"/>
        <w:rPr>
          <w:color w:val="000000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882A93" w:rsidTr="00882A93">
        <w:tc>
          <w:tcPr>
            <w:tcW w:w="4784" w:type="dxa"/>
          </w:tcPr>
          <w:p w:rsidR="000E2C05" w:rsidRDefault="000E2C05" w:rsidP="000E2C05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EDSON </w:t>
            </w:r>
            <w:r w:rsidRPr="000E2C05">
              <w:rPr>
                <w:b/>
                <w:bCs/>
                <w:caps/>
                <w:kern w:val="24"/>
              </w:rPr>
              <w:t>Gonçalves Duarte</w:t>
            </w:r>
          </w:p>
          <w:p w:rsidR="00882A93" w:rsidRDefault="00882A93" w:rsidP="000E2C05">
            <w:pPr>
              <w:snapToGrid w:val="0"/>
              <w:spacing w:line="240" w:lineRule="exact"/>
              <w:jc w:val="center"/>
            </w:pPr>
            <w:r w:rsidRPr="00882A93">
              <w:rPr>
                <w:b/>
                <w:bCs/>
              </w:rPr>
              <w:t>Presidente do CNRH</w:t>
            </w:r>
          </w:p>
        </w:tc>
        <w:tc>
          <w:tcPr>
            <w:tcW w:w="4785" w:type="dxa"/>
          </w:tcPr>
          <w:p w:rsidR="00882A93" w:rsidRPr="00882A93" w:rsidRDefault="00882A93" w:rsidP="00882A93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 w:rsidRPr="00882A93">
              <w:rPr>
                <w:b/>
                <w:bCs/>
              </w:rPr>
              <w:t>JAIR VIEIRA TANNÚS JUNIOR</w:t>
            </w:r>
          </w:p>
          <w:p w:rsidR="00882A93" w:rsidRDefault="00882A93" w:rsidP="00882A93">
            <w:pPr>
              <w:spacing w:after="120" w:line="240" w:lineRule="exact"/>
              <w:jc w:val="center"/>
            </w:pPr>
            <w:r w:rsidRPr="00882A93">
              <w:rPr>
                <w:b/>
                <w:bCs/>
              </w:rPr>
              <w:t>Secretário Executivo do CNRH</w:t>
            </w:r>
          </w:p>
        </w:tc>
      </w:tr>
    </w:tbl>
    <w:p w:rsidR="00882A93" w:rsidRPr="00945702" w:rsidRDefault="00882A93" w:rsidP="00882A93">
      <w:pPr>
        <w:spacing w:after="120" w:line="240" w:lineRule="exact"/>
        <w:ind w:firstLine="1418"/>
        <w:jc w:val="both"/>
      </w:pPr>
    </w:p>
    <w:p w:rsidR="00882A93" w:rsidRDefault="00882A93">
      <w:pPr>
        <w:spacing w:after="120" w:line="240" w:lineRule="exact"/>
        <w:jc w:val="both"/>
        <w:sectPr w:rsidR="00882A93" w:rsidSect="00A76AFC">
          <w:footerReference w:type="default" r:id="rId9"/>
          <w:footerReference w:type="first" r:id="rId10"/>
          <w:pgSz w:w="11905" w:h="16837"/>
          <w:pgMar w:top="1134" w:right="1134" w:bottom="851" w:left="1418" w:header="720" w:footer="397" w:gutter="0"/>
          <w:cols w:space="720"/>
          <w:docGrid w:linePitch="400"/>
        </w:sectPr>
      </w:pPr>
    </w:p>
    <w:p w:rsidR="00E41FE3" w:rsidRPr="00945702" w:rsidRDefault="00E41FE3" w:rsidP="0034100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lastRenderedPageBreak/>
        <w:t>ANEXO</w:t>
      </w:r>
    </w:p>
    <w:p w:rsidR="00E41FE3" w:rsidRPr="00945702" w:rsidRDefault="00E41FE3">
      <w:pPr>
        <w:spacing w:after="120" w:line="240" w:lineRule="exact"/>
        <w:jc w:val="center"/>
        <w:rPr>
          <w:b/>
          <w:bCs/>
        </w:rPr>
      </w:pPr>
    </w:p>
    <w:p w:rsidR="00D41C1F" w:rsidRDefault="00E41FE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t>Programa de Trabalho e Proposta Orçamentária da</w:t>
      </w:r>
    </w:p>
    <w:p w:rsidR="00E41FE3" w:rsidRPr="00945702" w:rsidRDefault="00E41FE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t>Secretaria</w:t>
      </w:r>
      <w:r w:rsidR="00D41C1F">
        <w:rPr>
          <w:b/>
          <w:bCs/>
        </w:rPr>
        <w:t xml:space="preserve"> </w:t>
      </w:r>
      <w:r w:rsidRPr="00945702">
        <w:rPr>
          <w:b/>
          <w:bCs/>
        </w:rPr>
        <w:t>Executiva do Conselho Naciona</w:t>
      </w:r>
      <w:r w:rsidR="00882A93">
        <w:rPr>
          <w:b/>
          <w:bCs/>
        </w:rPr>
        <w:t>l de Recursos Hídricos para 201</w:t>
      </w:r>
      <w:r w:rsidR="000E2C05">
        <w:rPr>
          <w:b/>
          <w:bCs/>
        </w:rPr>
        <w:t>9</w:t>
      </w:r>
    </w:p>
    <w:p w:rsidR="00E41FE3" w:rsidRPr="00945702" w:rsidRDefault="00E41FE3">
      <w:pPr>
        <w:spacing w:after="120" w:line="240" w:lineRule="exact"/>
        <w:jc w:val="both"/>
        <w:rPr>
          <w:b/>
          <w:bCs/>
        </w:rPr>
      </w:pPr>
    </w:p>
    <w:p w:rsidR="00E41FE3" w:rsidRDefault="00E41FE3">
      <w:pPr>
        <w:spacing w:after="120" w:line="240" w:lineRule="exact"/>
        <w:jc w:val="both"/>
        <w:rPr>
          <w:b/>
          <w:bCs/>
        </w:rPr>
      </w:pPr>
      <w:r w:rsidRPr="00945702">
        <w:rPr>
          <w:b/>
          <w:bCs/>
        </w:rPr>
        <w:t>INTRODUÇÃO</w:t>
      </w:r>
    </w:p>
    <w:p w:rsidR="001A1CFF" w:rsidRPr="00945702" w:rsidRDefault="001A1CFF">
      <w:pPr>
        <w:spacing w:after="120" w:line="240" w:lineRule="exact"/>
        <w:jc w:val="both"/>
        <w:rPr>
          <w:b/>
          <w:bCs/>
        </w:rPr>
      </w:pPr>
    </w:p>
    <w:p w:rsidR="00E41FE3" w:rsidRDefault="00E41FE3" w:rsidP="00B9252D">
      <w:pPr>
        <w:spacing w:before="120" w:after="120" w:line="240" w:lineRule="exact"/>
        <w:jc w:val="both"/>
      </w:pPr>
      <w:r w:rsidRPr="00945702">
        <w:t>Esse Programa de Trabalho e Proposta Orçamentária atendem ao que dispõe a Lei n</w:t>
      </w:r>
      <w:r w:rsidRPr="00945702">
        <w:rPr>
          <w:rFonts w:eastAsia="TimesNewRomanPSMT"/>
          <w:u w:val="single"/>
          <w:vertAlign w:val="superscript"/>
        </w:rPr>
        <w:t>o</w:t>
      </w:r>
      <w:r w:rsidRPr="00945702">
        <w:t xml:space="preserve"> 9.433, de 1997, em seu artigo 46, inciso V - </w:t>
      </w:r>
      <w:r w:rsidRPr="00945702">
        <w:rPr>
          <w:i/>
        </w:rPr>
        <w:t>compete à Secretaria Executiva do Conselho Nacional de Recursos Hídricos-CNRH elaborar seu programa de trabalho e respectiva proposta orçamentária anual e submetê-los à aprovação do CNRH</w:t>
      </w:r>
      <w:r w:rsidRPr="00945702">
        <w:t>; e o Regimento Intern</w:t>
      </w:r>
      <w:r w:rsidR="008A0572">
        <w:t>o do Colegiado, em seu artigo 43</w:t>
      </w:r>
      <w:r w:rsidRPr="00945702">
        <w:t>, inciso III.</w:t>
      </w:r>
    </w:p>
    <w:p w:rsidR="00E41FE3" w:rsidRDefault="008A0572" w:rsidP="00B9252D">
      <w:pPr>
        <w:tabs>
          <w:tab w:val="left" w:pos="360"/>
        </w:tabs>
        <w:spacing w:before="120" w:after="120" w:line="240" w:lineRule="exact"/>
        <w:jc w:val="both"/>
      </w:pPr>
      <w:r>
        <w:t>Para o</w:t>
      </w:r>
      <w:r w:rsidR="00E41FE3" w:rsidRPr="00945702">
        <w:t xml:space="preserve"> desempenho da atribuição que lhe foi legalmente conferida</w:t>
      </w:r>
      <w:r w:rsidR="000861FB">
        <w:t>,</w:t>
      </w:r>
      <w:r w:rsidR="00E41FE3" w:rsidRPr="00945702">
        <w:t xml:space="preserve"> </w:t>
      </w:r>
      <w:r w:rsidR="000861FB">
        <w:t>a</w:t>
      </w:r>
      <w:r w:rsidR="00E41FE3" w:rsidRPr="00945702">
        <w:t xml:space="preserve"> Secretaria Executiva do </w:t>
      </w:r>
      <w:r w:rsidR="00573DDD" w:rsidRPr="00945702">
        <w:t>CNRH</w:t>
      </w:r>
      <w:r w:rsidR="00573DDD">
        <w:t xml:space="preserve">, </w:t>
      </w:r>
      <w:r w:rsidR="00573DDD" w:rsidRPr="00945702">
        <w:t>exercida</w:t>
      </w:r>
      <w:r w:rsidR="004A7E81" w:rsidRPr="00945702">
        <w:t xml:space="preserve"> pela Secretaria de Recursos Hídricos e </w:t>
      </w:r>
      <w:r w:rsidR="00882A93">
        <w:t>Qualidade Ambiental</w:t>
      </w:r>
      <w:r w:rsidR="004A7E81" w:rsidRPr="00945702">
        <w:t xml:space="preserve"> do Ministério do Meio Ambiente, por mei</w:t>
      </w:r>
      <w:r w:rsidR="004A7E81">
        <w:t xml:space="preserve">o da </w:t>
      </w:r>
      <w:r w:rsidR="00882A93">
        <w:t>Coordenação Geral de</w:t>
      </w:r>
      <w:r w:rsidR="004A7E81">
        <w:t xml:space="preserve"> Apoio ao CNRH</w:t>
      </w:r>
      <w:r w:rsidR="000861FB">
        <w:t>,</w:t>
      </w:r>
      <w:r w:rsidR="004A7E81" w:rsidRPr="00945702">
        <w:t xml:space="preserve"> </w:t>
      </w:r>
      <w:r w:rsidR="00E41FE3" w:rsidRPr="00945702">
        <w:t xml:space="preserve">requer a execução das atividades aqui relacionadas para </w:t>
      </w:r>
      <w:r w:rsidR="00E41FE3" w:rsidRPr="009618EC">
        <w:t>201</w:t>
      </w:r>
      <w:r w:rsidR="000E2C05" w:rsidRPr="009618EC">
        <w:t>9</w:t>
      </w:r>
      <w:r w:rsidR="00E41FE3" w:rsidRPr="00945702">
        <w:rPr>
          <w:rStyle w:val="Refdenotaderodap10"/>
          <w:b/>
        </w:rPr>
        <w:footnoteReference w:id="1"/>
      </w:r>
      <w:r w:rsidR="00160E28">
        <w:t xml:space="preserve">, </w:t>
      </w:r>
      <w:r w:rsidR="00FF0371">
        <w:t xml:space="preserve">em complementação a </w:t>
      </w:r>
      <w:r w:rsidR="009D5EB4">
        <w:t>aquelas</w:t>
      </w:r>
      <w:r w:rsidR="00FF0371">
        <w:t xml:space="preserve"> </w:t>
      </w:r>
      <w:r w:rsidR="00160E28">
        <w:t xml:space="preserve">previstas nos artigos 43 e 44 do Regimento Interno do CNRH. </w:t>
      </w:r>
    </w:p>
    <w:p w:rsidR="00A7190C" w:rsidRDefault="000861FB" w:rsidP="00B9252D">
      <w:pPr>
        <w:tabs>
          <w:tab w:val="left" w:pos="360"/>
        </w:tabs>
        <w:spacing w:before="120" w:after="120" w:line="240" w:lineRule="exact"/>
        <w:jc w:val="both"/>
      </w:pPr>
      <w:r>
        <w:t xml:space="preserve">A elaboração desta proposta levou em consideração </w:t>
      </w:r>
      <w:r w:rsidR="00882A93">
        <w:t>a previsão de reuniões para 201</w:t>
      </w:r>
      <w:r w:rsidR="000E2C05">
        <w:t>9</w:t>
      </w:r>
      <w:r w:rsidR="009618EC">
        <w:t xml:space="preserve"> e o respectivo </w:t>
      </w:r>
      <w:r w:rsidR="000526A7">
        <w:t xml:space="preserve">custeio </w:t>
      </w:r>
      <w:r w:rsidR="00453296">
        <w:t xml:space="preserve">para a participação da </w:t>
      </w:r>
      <w:r w:rsidR="000526A7">
        <w:t>sociedade civil</w:t>
      </w:r>
      <w:r w:rsidR="009618EC">
        <w:t>.</w:t>
      </w:r>
    </w:p>
    <w:p w:rsidR="000861FB" w:rsidRDefault="00503DE8" w:rsidP="001A1CFF">
      <w:pPr>
        <w:tabs>
          <w:tab w:val="left" w:pos="360"/>
        </w:tabs>
        <w:spacing w:after="120" w:line="240" w:lineRule="exact"/>
        <w:jc w:val="both"/>
      </w:pPr>
      <w:r>
        <w:t xml:space="preserve"> </w:t>
      </w:r>
    </w:p>
    <w:p w:rsidR="00882A93" w:rsidRDefault="007658B7" w:rsidP="00882A93">
      <w:pPr>
        <w:spacing w:after="120" w:line="240" w:lineRule="exact"/>
        <w:jc w:val="both"/>
        <w:rPr>
          <w:rFonts w:eastAsia="Lucida Sans Unicode"/>
          <w:b/>
        </w:rPr>
      </w:pPr>
      <w:r>
        <w:rPr>
          <w:rFonts w:eastAsia="Lucida Sans Unicode"/>
          <w:b/>
        </w:rPr>
        <w:t xml:space="preserve">Atividades </w:t>
      </w:r>
      <w:r w:rsidR="00BC2BE5">
        <w:rPr>
          <w:rFonts w:eastAsia="Lucida Sans Unicode"/>
          <w:b/>
        </w:rPr>
        <w:t xml:space="preserve">previstas </w:t>
      </w:r>
      <w:r w:rsidR="000526A7">
        <w:rPr>
          <w:rFonts w:eastAsia="Lucida Sans Unicode"/>
          <w:b/>
        </w:rPr>
        <w:t xml:space="preserve">para </w:t>
      </w:r>
      <w:r w:rsidR="00882A93">
        <w:rPr>
          <w:rFonts w:eastAsia="Lucida Sans Unicode"/>
          <w:b/>
        </w:rPr>
        <w:t>201</w:t>
      </w:r>
      <w:r w:rsidR="00453296">
        <w:rPr>
          <w:rFonts w:eastAsia="Lucida Sans Unicode"/>
          <w:b/>
        </w:rPr>
        <w:t>9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Apoiar a realização d</w:t>
      </w:r>
      <w:r>
        <w:rPr>
          <w:rFonts w:eastAsia="Lucida Sans Unicode"/>
        </w:rPr>
        <w:t>e 4 reuniões plenárias do CNRH</w:t>
      </w:r>
      <w:r w:rsidRPr="00882A93">
        <w:rPr>
          <w:rFonts w:eastAsia="Lucida Sans Unicode"/>
        </w:rPr>
        <w:t>;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Apoiar a realização de 40 reuniões de Câmaras Técnicas;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 xml:space="preserve">Apoiar a realização de </w:t>
      </w:r>
      <w:r w:rsidR="00541287">
        <w:rPr>
          <w:rFonts w:eastAsia="Lucida Sans Unicode"/>
        </w:rPr>
        <w:t>10</w:t>
      </w:r>
      <w:r w:rsidRPr="00882A93">
        <w:rPr>
          <w:rFonts w:eastAsia="Lucida Sans Unicode"/>
        </w:rPr>
        <w:t xml:space="preserve"> reuniões de Grupos de Trabalho;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 xml:space="preserve">Apoiar a realização de </w:t>
      </w:r>
      <w:r w:rsidR="00F06D75">
        <w:rPr>
          <w:rFonts w:eastAsia="Lucida Sans Unicode"/>
        </w:rPr>
        <w:t xml:space="preserve">2 </w:t>
      </w:r>
      <w:r w:rsidRPr="00882A93">
        <w:rPr>
          <w:rFonts w:eastAsia="Lucida Sans Unicode"/>
        </w:rPr>
        <w:t>reuniões com os presidentes das Câmaras Técnicas;</w:t>
      </w:r>
    </w:p>
    <w:p w:rsid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Apoiar a realização de Oficinas de Trabalho e Seminários voltados para subsidiar as discussões no âmbito das câmaras técnicas e para divulgar as Prioridades, Ações e Metas do Plano Nacional de Recursos Hídricos para 2016-2020;</w:t>
      </w:r>
      <w:r w:rsidR="005C3517">
        <w:rPr>
          <w:rFonts w:eastAsia="Lucida Sans Unicode"/>
        </w:rPr>
        <w:t xml:space="preserve"> e</w:t>
      </w:r>
    </w:p>
    <w:p w:rsidR="005B6C8C" w:rsidRPr="00541287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541287">
        <w:rPr>
          <w:rFonts w:eastAsia="Lucida Sans Unicode"/>
        </w:rPr>
        <w:t xml:space="preserve">Executar as atribuições previstas nos </w:t>
      </w:r>
      <w:proofErr w:type="spellStart"/>
      <w:r w:rsidRPr="00541287">
        <w:rPr>
          <w:rFonts w:eastAsia="Lucida Sans Unicode"/>
        </w:rPr>
        <w:t>Arts</w:t>
      </w:r>
      <w:proofErr w:type="spellEnd"/>
      <w:r w:rsidRPr="00541287">
        <w:rPr>
          <w:rFonts w:eastAsia="Lucida Sans Unicode"/>
        </w:rPr>
        <w:t>. 43 e 44, do Regimento Interno do</w:t>
      </w:r>
      <w:r w:rsidR="00541287" w:rsidRPr="00541287">
        <w:rPr>
          <w:rFonts w:eastAsia="Lucida Sans Unicode"/>
        </w:rPr>
        <w:t xml:space="preserve"> </w:t>
      </w:r>
      <w:r w:rsidRPr="00541287">
        <w:rPr>
          <w:rFonts w:eastAsia="Lucida Sans Unicode"/>
        </w:rPr>
        <w:t>CNRH.</w:t>
      </w:r>
      <w:r w:rsidRPr="00541287">
        <w:rPr>
          <w:rFonts w:eastAsia="Lucida Sans Unicode"/>
        </w:rPr>
        <w:cr/>
      </w:r>
    </w:p>
    <w:p w:rsidR="00623926" w:rsidRDefault="00623926">
      <w:pPr>
        <w:suppressAutoHyphens w:val="0"/>
        <w:rPr>
          <w:rFonts w:eastAsia="Lucida Sans Unicode"/>
        </w:rPr>
      </w:pPr>
      <w:r>
        <w:rPr>
          <w:rFonts w:eastAsia="Lucida Sans Unicode"/>
        </w:rPr>
        <w:br w:type="page"/>
      </w: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E41FE3" w:rsidRPr="00945702" w:rsidRDefault="00E41FE3">
      <w:pPr>
        <w:spacing w:after="120" w:line="240" w:lineRule="exact"/>
        <w:jc w:val="both"/>
        <w:rPr>
          <w:rFonts w:eastAsia="Lucida Sans Unicode"/>
          <w:b/>
        </w:rPr>
      </w:pPr>
      <w:r w:rsidRPr="00945702">
        <w:rPr>
          <w:rFonts w:eastAsia="Lucida Sans Unicode"/>
          <w:b/>
        </w:rPr>
        <w:t>PROPOSTA ORÇAMENTÁRIA</w:t>
      </w:r>
    </w:p>
    <w:p w:rsidR="00E41FE3" w:rsidRPr="00945702" w:rsidRDefault="00E41FE3">
      <w:pPr>
        <w:spacing w:after="120" w:line="240" w:lineRule="exact"/>
        <w:jc w:val="both"/>
        <w:rPr>
          <w:rFonts w:eastAsia="Lucida Sans Unicode"/>
          <w:b/>
        </w:rPr>
      </w:pPr>
    </w:p>
    <w:p w:rsidR="0037334F" w:rsidRDefault="00E41FE3" w:rsidP="00D606F5">
      <w:pPr>
        <w:tabs>
          <w:tab w:val="left" w:pos="360"/>
        </w:tabs>
        <w:spacing w:before="120" w:after="120"/>
        <w:jc w:val="both"/>
      </w:pPr>
      <w:r w:rsidRPr="00945702">
        <w:t xml:space="preserve">O </w:t>
      </w:r>
      <w:r w:rsidR="00B25EC5">
        <w:t>q</w:t>
      </w:r>
      <w:r w:rsidRPr="00945702">
        <w:t xml:space="preserve">uadro a seguir apresenta a previsão de recursos </w:t>
      </w:r>
      <w:r w:rsidR="000772B7">
        <w:t xml:space="preserve">financeiros </w:t>
      </w:r>
      <w:r w:rsidRPr="00945702">
        <w:t>necessários para o funcionamento da Secr</w:t>
      </w:r>
      <w:r w:rsidR="00BC2BE5">
        <w:t>etaria Executiva do CNRH em 201</w:t>
      </w:r>
      <w:r w:rsidR="00453296">
        <w:t>9</w:t>
      </w:r>
      <w:r w:rsidRPr="00945702">
        <w:t>.</w:t>
      </w:r>
      <w:r w:rsidR="00D606F5">
        <w:t xml:space="preserve"> </w:t>
      </w:r>
    </w:p>
    <w:p w:rsidR="0037334F" w:rsidRDefault="0037334F" w:rsidP="0037334F">
      <w:pPr>
        <w:tabs>
          <w:tab w:val="left" w:pos="360"/>
        </w:tabs>
        <w:spacing w:after="120" w:line="240" w:lineRule="exact"/>
        <w:jc w:val="both"/>
      </w:pPr>
    </w:p>
    <w:tbl>
      <w:tblPr>
        <w:tblW w:w="9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2"/>
        <w:gridCol w:w="2664"/>
      </w:tblGrid>
      <w:tr w:rsidR="0037334F" w:rsidRPr="0037334F" w:rsidTr="00EA139F">
        <w:trPr>
          <w:jc w:val="center"/>
        </w:trPr>
        <w:tc>
          <w:tcPr>
            <w:tcW w:w="6832" w:type="dxa"/>
            <w:shd w:val="clear" w:color="auto" w:fill="auto"/>
          </w:tcPr>
          <w:p w:rsidR="0037334F" w:rsidRPr="0037334F" w:rsidRDefault="0037334F" w:rsidP="00B9252D">
            <w:pPr>
              <w:tabs>
                <w:tab w:val="left" w:pos="360"/>
              </w:tabs>
              <w:spacing w:after="120"/>
              <w:jc w:val="center"/>
            </w:pPr>
            <w:r w:rsidRPr="0037334F">
              <w:rPr>
                <w:b/>
                <w:bCs/>
              </w:rPr>
              <w:t>Discriminação</w:t>
            </w:r>
          </w:p>
        </w:tc>
        <w:tc>
          <w:tcPr>
            <w:tcW w:w="2664" w:type="dxa"/>
            <w:shd w:val="clear" w:color="auto" w:fill="auto"/>
          </w:tcPr>
          <w:p w:rsidR="0037334F" w:rsidRPr="0037334F" w:rsidRDefault="008D3312" w:rsidP="00B9252D">
            <w:pPr>
              <w:tabs>
                <w:tab w:val="left" w:pos="360"/>
              </w:tabs>
              <w:spacing w:after="120"/>
              <w:jc w:val="center"/>
            </w:pPr>
            <w:r>
              <w:rPr>
                <w:b/>
                <w:bCs/>
              </w:rPr>
              <w:t>Valor em R$</w:t>
            </w:r>
          </w:p>
        </w:tc>
      </w:tr>
      <w:tr w:rsidR="00F14509" w:rsidRPr="0037334F" w:rsidTr="00EA139F">
        <w:trPr>
          <w:trHeight w:val="841"/>
          <w:jc w:val="center"/>
        </w:trPr>
        <w:tc>
          <w:tcPr>
            <w:tcW w:w="6832" w:type="dxa"/>
            <w:shd w:val="clear" w:color="auto" w:fill="auto"/>
            <w:vAlign w:val="center"/>
          </w:tcPr>
          <w:p w:rsidR="00F14509" w:rsidRPr="007F0CB4" w:rsidRDefault="00F14509" w:rsidP="000F570A">
            <w:pPr>
              <w:jc w:val="both"/>
            </w:pPr>
            <w:r w:rsidRPr="007F0CB4">
              <w:t>Diárias e passagens para 40 reuniões de Câmaras Técnicas, 4 Reuniões Plenárias do CNRH</w:t>
            </w:r>
            <w:r w:rsidR="00484464">
              <w:t>,</w:t>
            </w:r>
            <w:r w:rsidRPr="007F0CB4">
              <w:t xml:space="preserve"> 6 eventos, 2 reun</w:t>
            </w:r>
            <w:r w:rsidR="00484464">
              <w:t xml:space="preserve">iões com Presidentes de </w:t>
            </w:r>
            <w:proofErr w:type="spellStart"/>
            <w:proofErr w:type="gramStart"/>
            <w:r w:rsidR="00484464">
              <w:t>CTs</w:t>
            </w:r>
            <w:proofErr w:type="spellEnd"/>
            <w:r w:rsidR="00484464">
              <w:t>(</w:t>
            </w:r>
            <w:proofErr w:type="gramEnd"/>
            <w:r w:rsidR="00484464">
              <w:t>1)  e 10 reuniões de Grupo de Trabalho.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14509" w:rsidRPr="00047B33" w:rsidRDefault="00484464" w:rsidP="00F14509">
            <w:pPr>
              <w:jc w:val="center"/>
            </w:pPr>
            <w:r>
              <w:t>450</w:t>
            </w:r>
            <w:r w:rsidR="00F14509" w:rsidRPr="00047B33">
              <w:t>.000,00</w:t>
            </w:r>
          </w:p>
        </w:tc>
      </w:tr>
      <w:tr w:rsidR="00F14509" w:rsidRPr="0037334F" w:rsidTr="00EA139F">
        <w:trPr>
          <w:trHeight w:val="693"/>
          <w:jc w:val="center"/>
        </w:trPr>
        <w:tc>
          <w:tcPr>
            <w:tcW w:w="6832" w:type="dxa"/>
            <w:shd w:val="clear" w:color="auto" w:fill="auto"/>
            <w:vAlign w:val="center"/>
          </w:tcPr>
          <w:p w:rsidR="00F14509" w:rsidRPr="007F0CB4" w:rsidRDefault="00F14509" w:rsidP="000F570A">
            <w:pPr>
              <w:jc w:val="both"/>
            </w:pPr>
            <w:r w:rsidRPr="007F0CB4">
              <w:t xml:space="preserve">Sonorização, Gravação e </w:t>
            </w:r>
            <w:proofErr w:type="spellStart"/>
            <w:r w:rsidRPr="007F0CB4">
              <w:t>Degravação</w:t>
            </w:r>
            <w:proofErr w:type="spellEnd"/>
            <w:r w:rsidRPr="007F0CB4">
              <w:t xml:space="preserve"> (2)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14509" w:rsidRPr="00047B33" w:rsidRDefault="00484464" w:rsidP="00F14509">
            <w:pPr>
              <w:jc w:val="center"/>
            </w:pPr>
            <w:r>
              <w:t>1</w:t>
            </w:r>
            <w:r w:rsidR="006353AF">
              <w:t>0</w:t>
            </w:r>
            <w:r>
              <w:t>0</w:t>
            </w:r>
            <w:r w:rsidR="008A55B0">
              <w:t>.000</w:t>
            </w:r>
            <w:r w:rsidR="00F14509" w:rsidRPr="00047B33">
              <w:t>,00</w:t>
            </w:r>
          </w:p>
        </w:tc>
      </w:tr>
      <w:tr w:rsidR="00F14509" w:rsidRPr="0037334F" w:rsidTr="00EA139F">
        <w:trPr>
          <w:trHeight w:val="652"/>
          <w:jc w:val="center"/>
        </w:trPr>
        <w:tc>
          <w:tcPr>
            <w:tcW w:w="6832" w:type="dxa"/>
            <w:shd w:val="clear" w:color="auto" w:fill="auto"/>
            <w:vAlign w:val="center"/>
          </w:tcPr>
          <w:p w:rsidR="00F14509" w:rsidRPr="007F0CB4" w:rsidRDefault="00F14509" w:rsidP="000F570A">
            <w:pPr>
              <w:jc w:val="both"/>
            </w:pPr>
            <w:r w:rsidRPr="007F0CB4">
              <w:t>Contingências para acompanhamento de situações críticas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14509" w:rsidRPr="00047B33" w:rsidRDefault="00484464" w:rsidP="00F14509">
            <w:pPr>
              <w:jc w:val="center"/>
            </w:pPr>
            <w:r>
              <w:t>15</w:t>
            </w:r>
            <w:r w:rsidR="00453296">
              <w:t>0</w:t>
            </w:r>
            <w:r w:rsidR="00F14509" w:rsidRPr="00047B33">
              <w:t>.000,00</w:t>
            </w:r>
          </w:p>
        </w:tc>
      </w:tr>
      <w:tr w:rsidR="00F14509" w:rsidRPr="0037334F" w:rsidTr="00EA139F">
        <w:trPr>
          <w:trHeight w:val="507"/>
          <w:jc w:val="center"/>
        </w:trPr>
        <w:tc>
          <w:tcPr>
            <w:tcW w:w="6832" w:type="dxa"/>
            <w:shd w:val="clear" w:color="auto" w:fill="auto"/>
            <w:vAlign w:val="center"/>
          </w:tcPr>
          <w:p w:rsidR="00F14509" w:rsidRPr="0037334F" w:rsidRDefault="00F14509" w:rsidP="00F14509">
            <w:pPr>
              <w:tabs>
                <w:tab w:val="left" w:pos="360"/>
              </w:tabs>
              <w:spacing w:after="120"/>
              <w:jc w:val="both"/>
              <w:rPr>
                <w:b/>
              </w:rPr>
            </w:pPr>
            <w:r w:rsidRPr="0037334F">
              <w:rPr>
                <w:b/>
              </w:rPr>
              <w:t>Total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14509" w:rsidRPr="00F14509" w:rsidRDefault="00484464" w:rsidP="00F14509">
            <w:pPr>
              <w:jc w:val="center"/>
              <w:rPr>
                <w:b/>
              </w:rPr>
            </w:pPr>
            <w:r>
              <w:rPr>
                <w:b/>
              </w:rPr>
              <w:t>700</w:t>
            </w:r>
            <w:r w:rsidR="008A55B0">
              <w:rPr>
                <w:b/>
              </w:rPr>
              <w:t>.000</w:t>
            </w:r>
            <w:r w:rsidR="00F14509" w:rsidRPr="00F14509">
              <w:rPr>
                <w:b/>
              </w:rPr>
              <w:t>,00</w:t>
            </w:r>
          </w:p>
        </w:tc>
      </w:tr>
    </w:tbl>
    <w:p w:rsidR="00E344BF" w:rsidRPr="0037334F" w:rsidRDefault="00E344BF" w:rsidP="0037334F">
      <w:pPr>
        <w:tabs>
          <w:tab w:val="left" w:pos="360"/>
        </w:tabs>
        <w:spacing w:after="120" w:line="240" w:lineRule="exact"/>
        <w:jc w:val="both"/>
      </w:pPr>
    </w:p>
    <w:p w:rsidR="000526A7" w:rsidRPr="001D7736" w:rsidRDefault="0037334F" w:rsidP="0037334F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1D7736">
        <w:rPr>
          <w:sz w:val="20"/>
          <w:szCs w:val="20"/>
        </w:rPr>
        <w:t xml:space="preserve">(1) O custo médio com diárias e passagens </w:t>
      </w:r>
      <w:r w:rsidR="00F14509" w:rsidRPr="001D7736">
        <w:rPr>
          <w:sz w:val="20"/>
          <w:szCs w:val="20"/>
        </w:rPr>
        <w:t xml:space="preserve">foi de R$ </w:t>
      </w:r>
      <w:r w:rsidR="00484464" w:rsidRPr="001D7736">
        <w:rPr>
          <w:sz w:val="20"/>
          <w:szCs w:val="20"/>
        </w:rPr>
        <w:t>7</w:t>
      </w:r>
      <w:r w:rsidR="00F14509" w:rsidRPr="001D7736">
        <w:rPr>
          <w:sz w:val="20"/>
          <w:szCs w:val="20"/>
        </w:rPr>
        <w:t>.5</w:t>
      </w:r>
      <w:r w:rsidR="000526A7" w:rsidRPr="001D7736">
        <w:rPr>
          <w:sz w:val="20"/>
          <w:szCs w:val="20"/>
        </w:rPr>
        <w:t>00</w:t>
      </w:r>
      <w:r w:rsidR="005C3517" w:rsidRPr="001D7736">
        <w:rPr>
          <w:sz w:val="20"/>
          <w:szCs w:val="20"/>
        </w:rPr>
        <w:t>,00</w:t>
      </w:r>
      <w:r w:rsidRPr="001D7736">
        <w:rPr>
          <w:sz w:val="20"/>
          <w:szCs w:val="20"/>
        </w:rPr>
        <w:t>/reunião para as despesas dos representantes das organizações civis de recursos hídricos constantes dos incisos II e III do § 6</w:t>
      </w:r>
      <w:r w:rsidR="00D606F5" w:rsidRPr="001D7736">
        <w:rPr>
          <w:sz w:val="20"/>
          <w:szCs w:val="20"/>
        </w:rPr>
        <w:t>ª do art. 4º</w:t>
      </w:r>
      <w:r w:rsidRPr="001D7736">
        <w:rPr>
          <w:sz w:val="20"/>
          <w:szCs w:val="20"/>
        </w:rPr>
        <w:t xml:space="preserve"> do Regimento Interno do Conselho Nacional de Recursos Hídricos. </w:t>
      </w:r>
    </w:p>
    <w:p w:rsidR="0037334F" w:rsidRPr="00D016DA" w:rsidRDefault="0037334F" w:rsidP="0037334F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1D7736">
        <w:rPr>
          <w:sz w:val="20"/>
          <w:szCs w:val="20"/>
        </w:rPr>
        <w:t xml:space="preserve">(2) </w:t>
      </w:r>
      <w:r w:rsidR="002D30C9" w:rsidRPr="001D7736">
        <w:rPr>
          <w:sz w:val="20"/>
          <w:szCs w:val="20"/>
        </w:rPr>
        <w:t>O</w:t>
      </w:r>
      <w:r w:rsidRPr="001D7736">
        <w:rPr>
          <w:sz w:val="20"/>
          <w:szCs w:val="20"/>
        </w:rPr>
        <w:t xml:space="preserve"> custo de sonorização/gravação R$ </w:t>
      </w:r>
      <w:r w:rsidR="002D30C9" w:rsidRPr="001D7736">
        <w:rPr>
          <w:sz w:val="20"/>
          <w:szCs w:val="20"/>
        </w:rPr>
        <w:t>88,00</w:t>
      </w:r>
      <w:r w:rsidRPr="001D7736">
        <w:rPr>
          <w:sz w:val="20"/>
          <w:szCs w:val="20"/>
        </w:rPr>
        <w:t xml:space="preserve">/h, e </w:t>
      </w:r>
      <w:proofErr w:type="spellStart"/>
      <w:r w:rsidRPr="001D7736">
        <w:rPr>
          <w:sz w:val="20"/>
          <w:szCs w:val="20"/>
        </w:rPr>
        <w:t>degravação</w:t>
      </w:r>
      <w:proofErr w:type="spellEnd"/>
      <w:r w:rsidRPr="001D7736">
        <w:rPr>
          <w:sz w:val="20"/>
          <w:szCs w:val="20"/>
        </w:rPr>
        <w:t xml:space="preserve"> R$ </w:t>
      </w:r>
      <w:r w:rsidR="002D30C9" w:rsidRPr="001D7736">
        <w:rPr>
          <w:sz w:val="20"/>
          <w:szCs w:val="20"/>
        </w:rPr>
        <w:t>100,00</w:t>
      </w:r>
      <w:r w:rsidRPr="001D7736">
        <w:rPr>
          <w:sz w:val="20"/>
          <w:szCs w:val="20"/>
        </w:rPr>
        <w:t xml:space="preserve">/h, </w:t>
      </w:r>
      <w:r w:rsidR="00484464" w:rsidRPr="001D7736">
        <w:rPr>
          <w:sz w:val="20"/>
          <w:szCs w:val="20"/>
        </w:rPr>
        <w:t>f</w:t>
      </w:r>
      <w:r w:rsidRPr="001D7736">
        <w:rPr>
          <w:sz w:val="20"/>
          <w:szCs w:val="20"/>
        </w:rPr>
        <w:t>oi considerado um excedente para oficinas e seminários que porventura venham a acontece</w:t>
      </w:r>
      <w:r w:rsidR="00442C02" w:rsidRPr="001D7736">
        <w:rPr>
          <w:sz w:val="20"/>
          <w:szCs w:val="20"/>
        </w:rPr>
        <w:t>r</w:t>
      </w:r>
      <w:r w:rsidRPr="001D7736">
        <w:rPr>
          <w:sz w:val="20"/>
          <w:szCs w:val="20"/>
        </w:rPr>
        <w:t xml:space="preserve"> por iniciativa do CNRH. Conside</w:t>
      </w:r>
      <w:r w:rsidR="00D606F5" w:rsidRPr="001D7736">
        <w:rPr>
          <w:sz w:val="20"/>
          <w:szCs w:val="20"/>
        </w:rPr>
        <w:t>rou-se</w:t>
      </w:r>
      <w:r w:rsidRPr="001D7736">
        <w:rPr>
          <w:sz w:val="20"/>
          <w:szCs w:val="20"/>
        </w:rPr>
        <w:t xml:space="preserve"> 12 horas </w:t>
      </w:r>
      <w:r w:rsidR="00484464" w:rsidRPr="001D7736">
        <w:rPr>
          <w:sz w:val="20"/>
          <w:szCs w:val="20"/>
        </w:rPr>
        <w:t xml:space="preserve">em média para </w:t>
      </w:r>
      <w:r w:rsidRPr="001D7736">
        <w:rPr>
          <w:sz w:val="20"/>
          <w:szCs w:val="20"/>
        </w:rPr>
        <w:t xml:space="preserve">reuniões de Câmaras Técnicas </w:t>
      </w:r>
      <w:r w:rsidR="00484464" w:rsidRPr="001D7736">
        <w:rPr>
          <w:sz w:val="20"/>
          <w:szCs w:val="20"/>
        </w:rPr>
        <w:t>e</w:t>
      </w:r>
      <w:r w:rsidRPr="001D7736">
        <w:rPr>
          <w:sz w:val="20"/>
          <w:szCs w:val="20"/>
        </w:rPr>
        <w:t xml:space="preserve"> 10 horas para as reuniões do CNRH.</w:t>
      </w:r>
      <w:r w:rsidR="00527B70">
        <w:rPr>
          <w:sz w:val="20"/>
          <w:szCs w:val="20"/>
        </w:rPr>
        <w:t xml:space="preserve"> Não se considerou </w:t>
      </w:r>
      <w:proofErr w:type="spellStart"/>
      <w:r w:rsidR="00527B70">
        <w:rPr>
          <w:sz w:val="20"/>
          <w:szCs w:val="20"/>
        </w:rPr>
        <w:t>degravação</w:t>
      </w:r>
      <w:proofErr w:type="spellEnd"/>
      <w:r w:rsidR="00527B70">
        <w:rPr>
          <w:sz w:val="20"/>
          <w:szCs w:val="20"/>
        </w:rPr>
        <w:t xml:space="preserve"> em grupo de trabalho ou seminário.</w:t>
      </w:r>
    </w:p>
    <w:p w:rsidR="00E41FE3" w:rsidRPr="007F14BA" w:rsidRDefault="00E41FE3">
      <w:pPr>
        <w:tabs>
          <w:tab w:val="left" w:pos="0"/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7F14BA">
        <w:rPr>
          <w:i/>
          <w:iCs/>
          <w:sz w:val="20"/>
          <w:szCs w:val="20"/>
          <w:u w:val="single"/>
        </w:rPr>
        <w:t>Observação</w:t>
      </w:r>
      <w:r w:rsidRPr="007F14BA">
        <w:rPr>
          <w:i/>
          <w:iCs/>
          <w:sz w:val="20"/>
          <w:szCs w:val="20"/>
        </w:rPr>
        <w:t>: no orçamento da Secretaria Executiva não estão computadas as despesas e proventos dos servidores e agentes públicos do MMA.</w:t>
      </w:r>
    </w:p>
    <w:sectPr w:rsidR="00E41FE3" w:rsidRPr="007F14BA" w:rsidSect="00A76AFC">
      <w:pgSz w:w="11905" w:h="16837"/>
      <w:pgMar w:top="1134" w:right="1134" w:bottom="851" w:left="1418" w:header="720" w:footer="397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EB4" w:rsidRDefault="00CD5EB4">
      <w:r>
        <w:separator/>
      </w:r>
    </w:p>
  </w:endnote>
  <w:endnote w:type="continuationSeparator" w:id="0">
    <w:p w:rsidR="00CD5EB4" w:rsidRDefault="00CD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48"/>
      <w:gridCol w:w="3448"/>
      <w:gridCol w:w="3448"/>
    </w:tblGrid>
    <w:tr w:rsidR="00E41FE3">
      <w:tc>
        <w:tcPr>
          <w:tcW w:w="3448" w:type="dxa"/>
        </w:tcPr>
        <w:p w:rsidR="00E41FE3" w:rsidRDefault="00E41FE3">
          <w:pPr>
            <w:pStyle w:val="Rodap"/>
            <w:snapToGrid w:val="0"/>
            <w:jc w:val="center"/>
          </w:pPr>
        </w:p>
      </w:tc>
      <w:tc>
        <w:tcPr>
          <w:tcW w:w="3448" w:type="dxa"/>
        </w:tcPr>
        <w:p w:rsidR="00E41FE3" w:rsidRDefault="00E41FE3">
          <w:pPr>
            <w:pStyle w:val="Rodap"/>
            <w:snapToGrid w:val="0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B406BF">
          <w:pPr>
            <w:pStyle w:val="Rodap"/>
            <w:jc w:val="center"/>
          </w:pPr>
          <w:r>
            <w:rPr>
              <w:b/>
              <w:sz w:val="16"/>
              <w:szCs w:val="16"/>
            </w:rPr>
            <w:fldChar w:fldCharType="begin"/>
          </w:r>
          <w:r w:rsidR="00E41FE3">
            <w:rPr>
              <w:b/>
              <w:sz w:val="16"/>
              <w:szCs w:val="16"/>
            </w:rPr>
            <w:instrText xml:space="preserve"> PAGE </w:instrText>
          </w:r>
          <w:r>
            <w:rPr>
              <w:b/>
              <w:sz w:val="16"/>
              <w:szCs w:val="16"/>
            </w:rPr>
            <w:fldChar w:fldCharType="separate"/>
          </w:r>
          <w:r w:rsidR="00D10963">
            <w:rPr>
              <w:b/>
              <w:noProof/>
              <w:sz w:val="16"/>
              <w:szCs w:val="16"/>
            </w:rPr>
            <w:t>1</w:t>
          </w:r>
          <w:r>
            <w:rPr>
              <w:b/>
              <w:sz w:val="16"/>
              <w:szCs w:val="16"/>
            </w:rPr>
            <w:fldChar w:fldCharType="end"/>
          </w:r>
        </w:p>
      </w:tc>
      <w:tc>
        <w:tcPr>
          <w:tcW w:w="3448" w:type="dxa"/>
        </w:tcPr>
        <w:p w:rsidR="00E41FE3" w:rsidRDefault="00E41FE3">
          <w:pPr>
            <w:pStyle w:val="Rodap"/>
            <w:snapToGrid w:val="0"/>
            <w:jc w:val="right"/>
          </w:pPr>
        </w:p>
      </w:tc>
    </w:tr>
  </w:tbl>
  <w:p w:rsidR="00E41FE3" w:rsidRDefault="00E41FE3">
    <w:pPr>
      <w:pStyle w:val="Rodap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FE3" w:rsidRDefault="00E41F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EB4" w:rsidRDefault="00CD5EB4">
      <w:r>
        <w:separator/>
      </w:r>
    </w:p>
  </w:footnote>
  <w:footnote w:type="continuationSeparator" w:id="0">
    <w:p w:rsidR="00CD5EB4" w:rsidRDefault="00CD5EB4">
      <w:r>
        <w:continuationSeparator/>
      </w:r>
    </w:p>
  </w:footnote>
  <w:footnote w:id="1">
    <w:p w:rsidR="00E41FE3" w:rsidRDefault="00E41FE3">
      <w:pPr>
        <w:jc w:val="both"/>
        <w:rPr>
          <w:sz w:val="20"/>
          <w:szCs w:val="20"/>
        </w:rPr>
      </w:pPr>
      <w:r>
        <w:rPr>
          <w:rStyle w:val="Caracteresdenotaderodap0"/>
        </w:rPr>
        <w:footnoteRef/>
      </w:r>
      <w:r>
        <w:rPr>
          <w:sz w:val="20"/>
          <w:szCs w:val="20"/>
        </w:rPr>
        <w:tab/>
        <w:t xml:space="preserve"> A qualquer tempo, para atendimento das necessidades do CNRH, poderão ser realizadas alterações neste Programa de Trabalho.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(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0FD6102"/>
    <w:multiLevelType w:val="hybridMultilevel"/>
    <w:tmpl w:val="A8CAE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D746A"/>
    <w:multiLevelType w:val="hybridMultilevel"/>
    <w:tmpl w:val="C612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D4D9A"/>
    <w:multiLevelType w:val="hybridMultilevel"/>
    <w:tmpl w:val="DA6AB2DA"/>
    <w:lvl w:ilvl="0" w:tplc="A2368850">
      <w:numFmt w:val="bullet"/>
      <w:lvlText w:val="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3684D"/>
    <w:multiLevelType w:val="hybridMultilevel"/>
    <w:tmpl w:val="405C9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844A2"/>
    <w:multiLevelType w:val="hybridMultilevel"/>
    <w:tmpl w:val="783C0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F3F4A"/>
    <w:multiLevelType w:val="hybridMultilevel"/>
    <w:tmpl w:val="667E7D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74D"/>
    <w:rsid w:val="00001770"/>
    <w:rsid w:val="00041224"/>
    <w:rsid w:val="000526A7"/>
    <w:rsid w:val="000772B7"/>
    <w:rsid w:val="000852E4"/>
    <w:rsid w:val="00085940"/>
    <w:rsid w:val="000861FB"/>
    <w:rsid w:val="00093F35"/>
    <w:rsid w:val="000E2C05"/>
    <w:rsid w:val="000F0325"/>
    <w:rsid w:val="000F570A"/>
    <w:rsid w:val="000F63EF"/>
    <w:rsid w:val="00124B4C"/>
    <w:rsid w:val="001261C1"/>
    <w:rsid w:val="0015699B"/>
    <w:rsid w:val="00160E28"/>
    <w:rsid w:val="001809EE"/>
    <w:rsid w:val="001A1CFF"/>
    <w:rsid w:val="001D7736"/>
    <w:rsid w:val="001E2A04"/>
    <w:rsid w:val="00236D90"/>
    <w:rsid w:val="00275322"/>
    <w:rsid w:val="0028103E"/>
    <w:rsid w:val="002D30C9"/>
    <w:rsid w:val="002E152E"/>
    <w:rsid w:val="00341003"/>
    <w:rsid w:val="0037334F"/>
    <w:rsid w:val="00377C56"/>
    <w:rsid w:val="00381EFE"/>
    <w:rsid w:val="0040380D"/>
    <w:rsid w:val="004132A4"/>
    <w:rsid w:val="00433982"/>
    <w:rsid w:val="00442C02"/>
    <w:rsid w:val="00453296"/>
    <w:rsid w:val="00484464"/>
    <w:rsid w:val="004A7E81"/>
    <w:rsid w:val="00503B41"/>
    <w:rsid w:val="00503DE8"/>
    <w:rsid w:val="00520247"/>
    <w:rsid w:val="00527B70"/>
    <w:rsid w:val="00541287"/>
    <w:rsid w:val="00557091"/>
    <w:rsid w:val="005724B1"/>
    <w:rsid w:val="00573DDD"/>
    <w:rsid w:val="0059219D"/>
    <w:rsid w:val="005B6C8C"/>
    <w:rsid w:val="005C3517"/>
    <w:rsid w:val="006232F8"/>
    <w:rsid w:val="00623926"/>
    <w:rsid w:val="006353AF"/>
    <w:rsid w:val="006615BF"/>
    <w:rsid w:val="006F0D21"/>
    <w:rsid w:val="0070490E"/>
    <w:rsid w:val="00707A0D"/>
    <w:rsid w:val="007658B7"/>
    <w:rsid w:val="00783E80"/>
    <w:rsid w:val="0078761F"/>
    <w:rsid w:val="007E6325"/>
    <w:rsid w:val="007E6B33"/>
    <w:rsid w:val="007F14BA"/>
    <w:rsid w:val="008422C6"/>
    <w:rsid w:val="0086351A"/>
    <w:rsid w:val="00882A93"/>
    <w:rsid w:val="008A0572"/>
    <w:rsid w:val="008A55B0"/>
    <w:rsid w:val="008D3312"/>
    <w:rsid w:val="008D5E09"/>
    <w:rsid w:val="00945702"/>
    <w:rsid w:val="009618EC"/>
    <w:rsid w:val="00962184"/>
    <w:rsid w:val="009865C9"/>
    <w:rsid w:val="009B096C"/>
    <w:rsid w:val="009D5EB4"/>
    <w:rsid w:val="009E40C8"/>
    <w:rsid w:val="00A045DF"/>
    <w:rsid w:val="00A4010F"/>
    <w:rsid w:val="00A506C8"/>
    <w:rsid w:val="00A61F28"/>
    <w:rsid w:val="00A7190C"/>
    <w:rsid w:val="00A76AFC"/>
    <w:rsid w:val="00AD01CC"/>
    <w:rsid w:val="00B06072"/>
    <w:rsid w:val="00B25EC5"/>
    <w:rsid w:val="00B406BF"/>
    <w:rsid w:val="00B9252D"/>
    <w:rsid w:val="00BA3E57"/>
    <w:rsid w:val="00BB03BF"/>
    <w:rsid w:val="00BC2BE5"/>
    <w:rsid w:val="00BF103F"/>
    <w:rsid w:val="00C653FE"/>
    <w:rsid w:val="00C718F9"/>
    <w:rsid w:val="00CB41D5"/>
    <w:rsid w:val="00CD5EB4"/>
    <w:rsid w:val="00CE6B7B"/>
    <w:rsid w:val="00D016DA"/>
    <w:rsid w:val="00D10963"/>
    <w:rsid w:val="00D23642"/>
    <w:rsid w:val="00D41C1F"/>
    <w:rsid w:val="00D46212"/>
    <w:rsid w:val="00D606F5"/>
    <w:rsid w:val="00D719E3"/>
    <w:rsid w:val="00D9367C"/>
    <w:rsid w:val="00DC0C73"/>
    <w:rsid w:val="00DD4CF1"/>
    <w:rsid w:val="00E027A3"/>
    <w:rsid w:val="00E141A4"/>
    <w:rsid w:val="00E1502F"/>
    <w:rsid w:val="00E26564"/>
    <w:rsid w:val="00E344BF"/>
    <w:rsid w:val="00E41FE3"/>
    <w:rsid w:val="00E90850"/>
    <w:rsid w:val="00EA139F"/>
    <w:rsid w:val="00EB18CC"/>
    <w:rsid w:val="00EB2ACC"/>
    <w:rsid w:val="00F06D75"/>
    <w:rsid w:val="00F14509"/>
    <w:rsid w:val="00F1474D"/>
    <w:rsid w:val="00FA0B94"/>
    <w:rsid w:val="00FA0EAE"/>
    <w:rsid w:val="00FA471E"/>
    <w:rsid w:val="00FE7D2C"/>
    <w:rsid w:val="00FF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31B600"/>
  <w15:docId w15:val="{1EC621BE-F495-46A6-B608-EC55BC3BF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6BF"/>
    <w:pPr>
      <w:suppressAutoHyphens/>
    </w:pPr>
    <w:rPr>
      <w:kern w:val="1"/>
      <w:sz w:val="24"/>
      <w:szCs w:val="24"/>
      <w:lang w:eastAsia="ar-SA"/>
    </w:rPr>
  </w:style>
  <w:style w:type="paragraph" w:styleId="Ttulo1">
    <w:name w:val="heading 1"/>
    <w:basedOn w:val="Normal"/>
    <w:next w:val="Corpodetexto"/>
    <w:qFormat/>
    <w:rsid w:val="00B406B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Corpodetexto"/>
    <w:qFormat/>
    <w:rsid w:val="00B406BF"/>
    <w:pPr>
      <w:keepNext/>
      <w:numPr>
        <w:ilvl w:val="1"/>
        <w:numId w:val="1"/>
      </w:numPr>
      <w:spacing w:after="120"/>
      <w:jc w:val="both"/>
      <w:outlineLvl w:val="1"/>
    </w:pPr>
    <w:rPr>
      <w:color w:val="FF0000"/>
      <w:sz w:val="28"/>
      <w:szCs w:val="20"/>
    </w:rPr>
  </w:style>
  <w:style w:type="paragraph" w:styleId="Ttulo5">
    <w:name w:val="heading 5"/>
    <w:basedOn w:val="Normal"/>
    <w:next w:val="Corpodetexto"/>
    <w:qFormat/>
    <w:rsid w:val="00B406B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B406BF"/>
    <w:rPr>
      <w:rFonts w:ascii="Wingdings" w:hAnsi="Wingdings"/>
    </w:rPr>
  </w:style>
  <w:style w:type="character" w:customStyle="1" w:styleId="WW8Num3z0">
    <w:name w:val="WW8Num3z0"/>
    <w:rsid w:val="00B406BF"/>
    <w:rPr>
      <w:rFonts w:ascii="Wingdings" w:hAnsi="Wingdings"/>
    </w:rPr>
  </w:style>
  <w:style w:type="character" w:customStyle="1" w:styleId="Absatz-Standardschriftart">
    <w:name w:val="Absatz-Standardschriftart"/>
    <w:rsid w:val="00B406BF"/>
  </w:style>
  <w:style w:type="character" w:customStyle="1" w:styleId="WW-Absatz-Standardschriftart">
    <w:name w:val="WW-Absatz-Standardschriftart"/>
    <w:rsid w:val="00B406BF"/>
  </w:style>
  <w:style w:type="character" w:customStyle="1" w:styleId="WW-Absatz-Standardschriftart1">
    <w:name w:val="WW-Absatz-Standardschriftart1"/>
    <w:rsid w:val="00B406BF"/>
  </w:style>
  <w:style w:type="character" w:customStyle="1" w:styleId="WW-Absatz-Standardschriftart11">
    <w:name w:val="WW-Absatz-Standardschriftart11"/>
    <w:rsid w:val="00B406BF"/>
  </w:style>
  <w:style w:type="character" w:customStyle="1" w:styleId="WW-Absatz-Standardschriftart111">
    <w:name w:val="WW-Absatz-Standardschriftart111"/>
    <w:rsid w:val="00B406BF"/>
  </w:style>
  <w:style w:type="character" w:customStyle="1" w:styleId="WW-Absatz-Standardschriftart1111">
    <w:name w:val="WW-Absatz-Standardschriftart1111"/>
    <w:rsid w:val="00B406BF"/>
  </w:style>
  <w:style w:type="character" w:customStyle="1" w:styleId="WW-Absatz-Standardschriftart11111">
    <w:name w:val="WW-Absatz-Standardschriftart11111"/>
    <w:rsid w:val="00B406BF"/>
  </w:style>
  <w:style w:type="character" w:customStyle="1" w:styleId="WW-Absatz-Standardschriftart111111">
    <w:name w:val="WW-Absatz-Standardschriftart111111"/>
    <w:rsid w:val="00B406BF"/>
  </w:style>
  <w:style w:type="character" w:customStyle="1" w:styleId="WW-Absatz-Standardschriftart1111111">
    <w:name w:val="WW-Absatz-Standardschriftart1111111"/>
    <w:rsid w:val="00B406BF"/>
  </w:style>
  <w:style w:type="character" w:customStyle="1" w:styleId="Fontepargpadro4">
    <w:name w:val="Fonte parág. padrão4"/>
    <w:rsid w:val="00B406BF"/>
  </w:style>
  <w:style w:type="character" w:customStyle="1" w:styleId="WW-Absatz-Standardschriftart11111111">
    <w:name w:val="WW-Absatz-Standardschriftart11111111"/>
    <w:rsid w:val="00B406BF"/>
  </w:style>
  <w:style w:type="character" w:customStyle="1" w:styleId="WW-Absatz-Standardschriftart111111111">
    <w:name w:val="WW-Absatz-Standardschriftart111111111"/>
    <w:rsid w:val="00B406BF"/>
  </w:style>
  <w:style w:type="character" w:customStyle="1" w:styleId="WW-Absatz-Standardschriftart1111111111">
    <w:name w:val="WW-Absatz-Standardschriftart1111111111"/>
    <w:rsid w:val="00B406BF"/>
  </w:style>
  <w:style w:type="character" w:customStyle="1" w:styleId="WW-Absatz-Standardschriftart11111111111">
    <w:name w:val="WW-Absatz-Standardschriftart11111111111"/>
    <w:rsid w:val="00B406BF"/>
  </w:style>
  <w:style w:type="character" w:customStyle="1" w:styleId="WW-Absatz-Standardschriftart111111111111">
    <w:name w:val="WW-Absatz-Standardschriftart111111111111"/>
    <w:rsid w:val="00B406BF"/>
  </w:style>
  <w:style w:type="character" w:customStyle="1" w:styleId="WW-Absatz-Standardschriftart1111111111111">
    <w:name w:val="WW-Absatz-Standardschriftart1111111111111"/>
    <w:rsid w:val="00B406BF"/>
  </w:style>
  <w:style w:type="character" w:customStyle="1" w:styleId="WW-Absatz-Standardschriftart11111111111111">
    <w:name w:val="WW-Absatz-Standardschriftart11111111111111"/>
    <w:rsid w:val="00B406BF"/>
  </w:style>
  <w:style w:type="character" w:customStyle="1" w:styleId="WW-Absatz-Standardschriftart111111111111111">
    <w:name w:val="WW-Absatz-Standardschriftart111111111111111"/>
    <w:rsid w:val="00B406BF"/>
  </w:style>
  <w:style w:type="character" w:customStyle="1" w:styleId="WW-Absatz-Standardschriftart1111111111111111">
    <w:name w:val="WW-Absatz-Standardschriftart1111111111111111"/>
    <w:rsid w:val="00B406BF"/>
  </w:style>
  <w:style w:type="character" w:customStyle="1" w:styleId="WW-Absatz-Standardschriftart11111111111111111">
    <w:name w:val="WW-Absatz-Standardschriftart11111111111111111"/>
    <w:rsid w:val="00B406BF"/>
  </w:style>
  <w:style w:type="character" w:customStyle="1" w:styleId="WW-Absatz-Standardschriftart111111111111111111">
    <w:name w:val="WW-Absatz-Standardschriftart111111111111111111"/>
    <w:rsid w:val="00B406BF"/>
  </w:style>
  <w:style w:type="character" w:customStyle="1" w:styleId="Fontepargpadro3">
    <w:name w:val="Fonte parág. padrão3"/>
    <w:rsid w:val="00B406BF"/>
  </w:style>
  <w:style w:type="character" w:customStyle="1" w:styleId="WW-Fontepargpadro">
    <w:name w:val="WW-Fonte parág. padrão"/>
    <w:rsid w:val="00B406BF"/>
  </w:style>
  <w:style w:type="character" w:customStyle="1" w:styleId="Fontepargpadro1">
    <w:name w:val="Fonte parág. padrão1"/>
    <w:rsid w:val="00B406BF"/>
  </w:style>
  <w:style w:type="character" w:customStyle="1" w:styleId="Fontepargpadro2">
    <w:name w:val="Fonte parág. padrão2"/>
    <w:rsid w:val="00B406BF"/>
  </w:style>
  <w:style w:type="character" w:customStyle="1" w:styleId="WW-Absatz-Standardschriftart1111111111111111111">
    <w:name w:val="WW-Absatz-Standardschriftart1111111111111111111"/>
    <w:rsid w:val="00B406BF"/>
  </w:style>
  <w:style w:type="character" w:customStyle="1" w:styleId="WW-Absatz-Standardschriftart11111111111111111111">
    <w:name w:val="WW-Absatz-Standardschriftart11111111111111111111"/>
    <w:rsid w:val="00B406BF"/>
  </w:style>
  <w:style w:type="character" w:customStyle="1" w:styleId="WW-Absatz-Standardschriftart111111111111111111111">
    <w:name w:val="WW-Absatz-Standardschriftart111111111111111111111"/>
    <w:rsid w:val="00B406BF"/>
  </w:style>
  <w:style w:type="character" w:customStyle="1" w:styleId="Fontepargpadro10">
    <w:name w:val="Fonte parág. padrão1"/>
    <w:rsid w:val="00B406BF"/>
  </w:style>
  <w:style w:type="character" w:customStyle="1" w:styleId="WW-Fontepargpadro1">
    <w:name w:val="WW-Fonte parág. padrão1"/>
    <w:rsid w:val="00B406BF"/>
  </w:style>
  <w:style w:type="character" w:customStyle="1" w:styleId="WW-Absatz-Standardschriftart1111111111111111111111">
    <w:name w:val="WW-Absatz-Standardschriftart1111111111111111111111"/>
    <w:rsid w:val="00B406BF"/>
  </w:style>
  <w:style w:type="character" w:customStyle="1" w:styleId="WW-Fontepargpadro11">
    <w:name w:val="WW-Fonte parág. padrão11"/>
    <w:rsid w:val="00B406BF"/>
  </w:style>
  <w:style w:type="character" w:styleId="Hyperlink">
    <w:name w:val="Hyperlink"/>
    <w:rsid w:val="00B406BF"/>
    <w:rPr>
      <w:color w:val="0000FF"/>
      <w:u w:val="single"/>
    </w:rPr>
  </w:style>
  <w:style w:type="character" w:customStyle="1" w:styleId="HiperlinkVisitado1">
    <w:name w:val="HiperlinkVisitado1"/>
    <w:rsid w:val="00B406BF"/>
    <w:rPr>
      <w:color w:val="800080"/>
      <w:u w:val="single"/>
    </w:rPr>
  </w:style>
  <w:style w:type="character" w:customStyle="1" w:styleId="CabealhoChar">
    <w:name w:val="Cabeçalho Char"/>
    <w:rsid w:val="00B406BF"/>
    <w:rPr>
      <w:sz w:val="24"/>
      <w:szCs w:val="24"/>
    </w:rPr>
  </w:style>
  <w:style w:type="character" w:customStyle="1" w:styleId="RodapChar">
    <w:name w:val="Rodapé Char"/>
    <w:rsid w:val="00B406BF"/>
  </w:style>
  <w:style w:type="character" w:customStyle="1" w:styleId="CaracteresdeNotadeRodap">
    <w:name w:val="Caracteres de Nota de Rodapé"/>
    <w:rsid w:val="00B406BF"/>
  </w:style>
  <w:style w:type="character" w:customStyle="1" w:styleId="Refdenotaderodap1">
    <w:name w:val="Ref. de nota de rodapé1"/>
    <w:rsid w:val="00B406BF"/>
    <w:rPr>
      <w:vertAlign w:val="superscript"/>
    </w:rPr>
  </w:style>
  <w:style w:type="character" w:styleId="Forte">
    <w:name w:val="Strong"/>
    <w:qFormat/>
    <w:rsid w:val="00B406BF"/>
    <w:rPr>
      <w:b/>
      <w:bCs/>
    </w:rPr>
  </w:style>
  <w:style w:type="character" w:customStyle="1" w:styleId="Ttulo5Char">
    <w:name w:val="Título 5 Char"/>
    <w:rsid w:val="00B406BF"/>
    <w:rPr>
      <w:b/>
      <w:bCs/>
      <w:i/>
      <w:iCs/>
      <w:sz w:val="26"/>
      <w:szCs w:val="26"/>
    </w:rPr>
  </w:style>
  <w:style w:type="character" w:customStyle="1" w:styleId="Caracteresdenotaderodap0">
    <w:name w:val="Caracteres de nota de rodapé"/>
    <w:rsid w:val="00B406BF"/>
  </w:style>
  <w:style w:type="character" w:customStyle="1" w:styleId="Refdenotaderodap10">
    <w:name w:val="Ref. de nota de rodapé1"/>
    <w:rsid w:val="00B406BF"/>
    <w:rPr>
      <w:vertAlign w:val="superscript"/>
    </w:rPr>
  </w:style>
  <w:style w:type="character" w:customStyle="1" w:styleId="CaracteresdeNotadeFim">
    <w:name w:val="Caracteres de Nota de Fim"/>
    <w:rsid w:val="00B406BF"/>
    <w:rPr>
      <w:vertAlign w:val="superscript"/>
    </w:rPr>
  </w:style>
  <w:style w:type="character" w:customStyle="1" w:styleId="Caracteresdenotadefim0">
    <w:name w:val="Caracteres de nota de fim"/>
    <w:rsid w:val="00B406BF"/>
  </w:style>
  <w:style w:type="character" w:customStyle="1" w:styleId="WW-Refdenotaderodap">
    <w:name w:val="WW-Ref. de nota de rodapé"/>
    <w:rsid w:val="00B406BF"/>
    <w:rPr>
      <w:vertAlign w:val="superscript"/>
    </w:rPr>
  </w:style>
  <w:style w:type="character" w:customStyle="1" w:styleId="Refdenotadefim1">
    <w:name w:val="Ref. de nota de fim1"/>
    <w:rsid w:val="00B406BF"/>
    <w:rPr>
      <w:vertAlign w:val="superscript"/>
    </w:rPr>
  </w:style>
  <w:style w:type="character" w:customStyle="1" w:styleId="TextodebaloChar">
    <w:name w:val="Texto de balão Char"/>
    <w:rsid w:val="00B406BF"/>
    <w:rPr>
      <w:rFonts w:ascii="Tahoma" w:hAnsi="Tahoma" w:cs="Tahoma"/>
      <w:kern w:val="1"/>
      <w:sz w:val="16"/>
      <w:szCs w:val="16"/>
    </w:rPr>
  </w:style>
  <w:style w:type="character" w:customStyle="1" w:styleId="Refdenotaderodap2">
    <w:name w:val="Ref. de nota de rodapé2"/>
    <w:rsid w:val="00B406BF"/>
    <w:rPr>
      <w:vertAlign w:val="superscript"/>
    </w:rPr>
  </w:style>
  <w:style w:type="character" w:customStyle="1" w:styleId="Refdenotadefim2">
    <w:name w:val="Ref. de nota de fim2"/>
    <w:rsid w:val="00B406BF"/>
    <w:rPr>
      <w:vertAlign w:val="superscript"/>
    </w:rPr>
  </w:style>
  <w:style w:type="character" w:customStyle="1" w:styleId="WW-Absatz-Standardschriftart11111111111111111111111">
    <w:name w:val="WW-Absatz-Standardschriftart11111111111111111111111"/>
    <w:rsid w:val="00B406BF"/>
  </w:style>
  <w:style w:type="character" w:styleId="Refdenotaderodap">
    <w:name w:val="footnote reference"/>
    <w:rsid w:val="00B406BF"/>
    <w:rPr>
      <w:vertAlign w:val="superscript"/>
    </w:rPr>
  </w:style>
  <w:style w:type="character" w:styleId="Refdenotadefim">
    <w:name w:val="endnote reference"/>
    <w:rsid w:val="00B406BF"/>
    <w:rPr>
      <w:vertAlign w:val="superscript"/>
    </w:rPr>
  </w:style>
  <w:style w:type="paragraph" w:customStyle="1" w:styleId="Ttulo3">
    <w:name w:val="Título3"/>
    <w:basedOn w:val="Normal"/>
    <w:next w:val="Corpodetexto"/>
    <w:rsid w:val="00B406B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sid w:val="00B406BF"/>
    <w:rPr>
      <w:sz w:val="28"/>
      <w:szCs w:val="20"/>
    </w:rPr>
  </w:style>
  <w:style w:type="paragraph" w:styleId="Lista">
    <w:name w:val="List"/>
    <w:rsid w:val="00B406BF"/>
    <w:pPr>
      <w:widowControl w:val="0"/>
      <w:suppressAutoHyphens/>
    </w:pPr>
    <w:rPr>
      <w:rFonts w:eastAsia="Arial" w:cs="Tahoma"/>
      <w:kern w:val="1"/>
      <w:lang w:eastAsia="ar-SA"/>
    </w:rPr>
  </w:style>
  <w:style w:type="paragraph" w:customStyle="1" w:styleId="Legenda4">
    <w:name w:val="Legenda4"/>
    <w:basedOn w:val="Normal"/>
    <w:rsid w:val="00B406BF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B406BF"/>
    <w:pPr>
      <w:suppressLineNumbers/>
    </w:pPr>
    <w:rPr>
      <w:rFonts w:cs="Tahoma"/>
    </w:rPr>
  </w:style>
  <w:style w:type="paragraph" w:customStyle="1" w:styleId="Ttulo20">
    <w:name w:val="Título2"/>
    <w:basedOn w:val="Normal"/>
    <w:next w:val="Corpodetexto"/>
    <w:rsid w:val="00B406B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rsid w:val="00B406BF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rsid w:val="00B406B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tulo">
    <w:name w:val="Title"/>
    <w:basedOn w:val="Normal"/>
    <w:next w:val="Corpodetexto"/>
    <w:qFormat/>
    <w:rsid w:val="00B406B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next w:val="Corpodetexto"/>
    <w:qFormat/>
    <w:rsid w:val="00B406BF"/>
    <w:pPr>
      <w:widowControl w:val="0"/>
      <w:suppressAutoHyphens/>
      <w:jc w:val="center"/>
    </w:pPr>
    <w:rPr>
      <w:rFonts w:eastAsia="Arial"/>
      <w:i/>
      <w:iCs/>
      <w:kern w:val="1"/>
      <w:sz w:val="28"/>
      <w:szCs w:val="28"/>
      <w:lang w:eastAsia="ar-SA"/>
    </w:rPr>
  </w:style>
  <w:style w:type="paragraph" w:customStyle="1" w:styleId="WW-Ttulo">
    <w:name w:val="WW-Título"/>
    <w:basedOn w:val="Normal"/>
    <w:next w:val="Corpodetexto"/>
    <w:rsid w:val="00B406B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rsid w:val="00B406BF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rsid w:val="00B406BF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Ttulo1">
    <w:name w:val="WW-Título1"/>
    <w:basedOn w:val="Normal"/>
    <w:next w:val="Subttulo"/>
    <w:rsid w:val="00B406BF"/>
    <w:pPr>
      <w:keepNext/>
      <w:spacing w:before="240" w:after="120"/>
      <w:jc w:val="center"/>
    </w:pPr>
    <w:rPr>
      <w:rFonts w:ascii="Arial" w:eastAsia="Lucida Sans Unicode" w:hAnsi="Arial" w:cs="Tahoma"/>
      <w:b/>
      <w:bCs/>
      <w:sz w:val="28"/>
      <w:szCs w:val="28"/>
    </w:rPr>
  </w:style>
  <w:style w:type="paragraph" w:customStyle="1" w:styleId="WW-Ttulo11">
    <w:name w:val="WW-Título11"/>
    <w:basedOn w:val="Normal"/>
    <w:rsid w:val="00B406B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tulo12">
    <w:name w:val="WW-Título12"/>
    <w:basedOn w:val="Normal"/>
    <w:rsid w:val="00B406BF"/>
    <w:pPr>
      <w:jc w:val="center"/>
    </w:pPr>
    <w:rPr>
      <w:b/>
      <w:bCs/>
      <w:szCs w:val="20"/>
    </w:rPr>
  </w:style>
  <w:style w:type="paragraph" w:styleId="Recuodecorpodetexto">
    <w:name w:val="Body Text Indent"/>
    <w:basedOn w:val="Normal"/>
    <w:rsid w:val="00B406BF"/>
    <w:pPr>
      <w:ind w:left="1410"/>
    </w:pPr>
    <w:rPr>
      <w:color w:val="0000FF"/>
    </w:rPr>
  </w:style>
  <w:style w:type="paragraph" w:customStyle="1" w:styleId="Recuodecorpodetexto21">
    <w:name w:val="Recuo de corpo de texto 21"/>
    <w:basedOn w:val="Normal"/>
    <w:rsid w:val="00B406BF"/>
    <w:pPr>
      <w:ind w:left="720"/>
    </w:pPr>
  </w:style>
  <w:style w:type="paragraph" w:customStyle="1" w:styleId="Recuodecorpodetexto31">
    <w:name w:val="Recuo de corpo de texto 31"/>
    <w:basedOn w:val="Normal"/>
    <w:rsid w:val="00B406BF"/>
    <w:pPr>
      <w:ind w:left="708"/>
    </w:pPr>
  </w:style>
  <w:style w:type="paragraph" w:customStyle="1" w:styleId="Corpodetexto31">
    <w:name w:val="Corpo de texto 31"/>
    <w:basedOn w:val="Normal"/>
    <w:rsid w:val="00B406BF"/>
    <w:pPr>
      <w:tabs>
        <w:tab w:val="left" w:pos="1134"/>
      </w:tabs>
      <w:spacing w:after="240" w:line="360" w:lineRule="auto"/>
      <w:ind w:right="40"/>
      <w:jc w:val="both"/>
    </w:pPr>
  </w:style>
  <w:style w:type="paragraph" w:styleId="NormalWeb">
    <w:name w:val="Normal (Web)"/>
    <w:basedOn w:val="Normal"/>
    <w:rsid w:val="00B406BF"/>
    <w:pPr>
      <w:spacing w:before="280" w:after="280"/>
    </w:pPr>
  </w:style>
  <w:style w:type="paragraph" w:customStyle="1" w:styleId="Textodebalo1">
    <w:name w:val="Texto de balão1"/>
    <w:basedOn w:val="Normal"/>
    <w:rsid w:val="00B406BF"/>
    <w:rPr>
      <w:rFonts w:ascii="Tahoma" w:hAnsi="Tahoma" w:cs="Tahoma"/>
      <w:sz w:val="16"/>
      <w:szCs w:val="16"/>
    </w:rPr>
  </w:style>
  <w:style w:type="paragraph" w:styleId="Rodap">
    <w:name w:val="footer"/>
    <w:basedOn w:val="Normal"/>
    <w:rsid w:val="00B406BF"/>
    <w:pPr>
      <w:suppressLineNumbers/>
      <w:tabs>
        <w:tab w:val="center" w:pos="4419"/>
        <w:tab w:val="right" w:pos="8838"/>
      </w:tabs>
    </w:pPr>
    <w:rPr>
      <w:sz w:val="20"/>
      <w:szCs w:val="20"/>
    </w:rPr>
  </w:style>
  <w:style w:type="paragraph" w:customStyle="1" w:styleId="Corpodetexto21">
    <w:name w:val="Corpo de texto 21"/>
    <w:basedOn w:val="Normal"/>
    <w:rsid w:val="00B406BF"/>
    <w:pPr>
      <w:jc w:val="both"/>
    </w:pPr>
    <w:rPr>
      <w:szCs w:val="20"/>
    </w:rPr>
  </w:style>
  <w:style w:type="paragraph" w:customStyle="1" w:styleId="Ttulo10">
    <w:name w:val="Título1"/>
    <w:basedOn w:val="Normal"/>
    <w:rsid w:val="00B406BF"/>
    <w:pPr>
      <w:jc w:val="center"/>
    </w:pPr>
    <w:rPr>
      <w:rFonts w:ascii="Verdana" w:eastAsia="MS Mincho" w:hAnsi="Verdana"/>
      <w:sz w:val="36"/>
      <w:szCs w:val="20"/>
    </w:rPr>
  </w:style>
  <w:style w:type="paragraph" w:customStyle="1" w:styleId="Contedodatabela">
    <w:name w:val="Conteúdo da tabela"/>
    <w:basedOn w:val="Normal"/>
    <w:rsid w:val="00B406BF"/>
    <w:pPr>
      <w:suppressLineNumbers/>
    </w:pPr>
  </w:style>
  <w:style w:type="paragraph" w:customStyle="1" w:styleId="Ttulodatabela">
    <w:name w:val="Título da tabela"/>
    <w:rsid w:val="00B406BF"/>
    <w:pPr>
      <w:widowControl w:val="0"/>
      <w:suppressLineNumbers/>
      <w:suppressAutoHyphens/>
      <w:jc w:val="center"/>
    </w:pPr>
    <w:rPr>
      <w:rFonts w:eastAsia="Arial"/>
      <w:b/>
      <w:bCs/>
      <w:i/>
      <w:iCs/>
      <w:kern w:val="1"/>
      <w:lang w:eastAsia="ar-SA"/>
    </w:rPr>
  </w:style>
  <w:style w:type="paragraph" w:styleId="Cabealho">
    <w:name w:val="header"/>
    <w:basedOn w:val="Normal"/>
    <w:rsid w:val="00B406BF"/>
    <w:pPr>
      <w:suppressLineNumbers/>
      <w:tabs>
        <w:tab w:val="center" w:pos="4252"/>
        <w:tab w:val="right" w:pos="8504"/>
      </w:tabs>
    </w:pPr>
  </w:style>
  <w:style w:type="paragraph" w:customStyle="1" w:styleId="Textodenotaderodap1">
    <w:name w:val="Texto de nota de rodapé1"/>
    <w:basedOn w:val="Normal"/>
    <w:rsid w:val="00B406BF"/>
    <w:pPr>
      <w:suppressLineNumbers/>
      <w:ind w:left="283" w:hanging="283"/>
      <w:jc w:val="both"/>
    </w:pPr>
    <w:rPr>
      <w:sz w:val="20"/>
      <w:szCs w:val="20"/>
    </w:rPr>
  </w:style>
  <w:style w:type="paragraph" w:styleId="Textodenotaderodap">
    <w:name w:val="footnote text"/>
    <w:basedOn w:val="Normal"/>
    <w:rsid w:val="00B406BF"/>
    <w:pPr>
      <w:suppressLineNumbers/>
      <w:ind w:left="283" w:hanging="283"/>
    </w:pPr>
    <w:rPr>
      <w:sz w:val="20"/>
      <w:szCs w:val="20"/>
    </w:rPr>
  </w:style>
  <w:style w:type="paragraph" w:styleId="Textodebalo">
    <w:name w:val="Balloon Text"/>
    <w:basedOn w:val="Normal"/>
    <w:rsid w:val="00B406BF"/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rsid w:val="00B406BF"/>
    <w:pPr>
      <w:suppressLineNumbers/>
    </w:pPr>
  </w:style>
  <w:style w:type="paragraph" w:customStyle="1" w:styleId="Ttulodetabela">
    <w:name w:val="Título de tabela"/>
    <w:basedOn w:val="Contedodetabela"/>
    <w:rsid w:val="00B406BF"/>
    <w:pPr>
      <w:jc w:val="center"/>
    </w:pPr>
    <w:rPr>
      <w:b/>
      <w:bCs/>
    </w:rPr>
  </w:style>
  <w:style w:type="paragraph" w:styleId="PargrafodaLista">
    <w:name w:val="List Paragraph"/>
    <w:basedOn w:val="Normal"/>
    <w:uiPriority w:val="34"/>
    <w:qFormat/>
    <w:rsid w:val="005B6C8C"/>
    <w:pPr>
      <w:ind w:left="720"/>
      <w:contextualSpacing/>
    </w:pPr>
  </w:style>
  <w:style w:type="table" w:styleId="Tabelacomgrade">
    <w:name w:val="Table Grid"/>
    <w:basedOn w:val="Tabelanormal"/>
    <w:uiPriority w:val="59"/>
    <w:rsid w:val="00882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E344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34AFF-4BF7-4173-95C9-DCA17C1C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605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RESOLUÇÃO Nº   , DE   DE  JULHO DE 2004</vt:lpstr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RESOLUÇÃO Nº   , DE   DE  JULHO DE 2004</dc:title>
  <dc:subject/>
  <dc:creator>annaflavia</dc:creator>
  <cp:keywords/>
  <cp:lastModifiedBy>Roseli dos Santos Souza</cp:lastModifiedBy>
  <cp:revision>12</cp:revision>
  <cp:lastPrinted>2011-05-12T12:27:00Z</cp:lastPrinted>
  <dcterms:created xsi:type="dcterms:W3CDTF">2018-10-25T17:54:00Z</dcterms:created>
  <dcterms:modified xsi:type="dcterms:W3CDTF">2018-11-16T20:51:00Z</dcterms:modified>
</cp:coreProperties>
</file>